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4174815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3706CE">
        <w:rPr>
          <w:rFonts w:ascii="Arial" w:hAnsi="Arial" w:cs="Arial"/>
          <w:b/>
          <w:bCs/>
          <w:sz w:val="22"/>
          <w:szCs w:val="22"/>
        </w:rPr>
        <w:t>2</w:t>
      </w:r>
      <w:r w:rsidRPr="001B6A0D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F151E" w14:textId="77777777" w:rsidR="00801517" w:rsidRDefault="00801517" w:rsidP="00AC1A4B">
      <w:r>
        <w:separator/>
      </w:r>
    </w:p>
  </w:endnote>
  <w:endnote w:type="continuationSeparator" w:id="0">
    <w:p w14:paraId="0AF84CA9" w14:textId="77777777" w:rsidR="00801517" w:rsidRDefault="0080151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49D65" w14:textId="77777777" w:rsidR="00801517" w:rsidRDefault="00801517" w:rsidP="00AC1A4B">
      <w:r>
        <w:separator/>
      </w:r>
    </w:p>
  </w:footnote>
  <w:footnote w:type="continuationSeparator" w:id="0">
    <w:p w14:paraId="2AF25B28" w14:textId="77777777" w:rsidR="00801517" w:rsidRDefault="0080151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54772E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B6A0D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3706C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11</cp:revision>
  <cp:lastPrinted>2021-01-22T11:33:00Z</cp:lastPrinted>
  <dcterms:created xsi:type="dcterms:W3CDTF">2021-02-17T13:20:00Z</dcterms:created>
  <dcterms:modified xsi:type="dcterms:W3CDTF">2022-02-02T10:21:00Z</dcterms:modified>
</cp:coreProperties>
</file>